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798B6" w14:textId="37929FB7" w:rsidR="006C2AE2" w:rsidRPr="00127569" w:rsidRDefault="006C2AE2" w:rsidP="006C2AE2">
      <w:pPr>
        <w:spacing w:before="120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 xml:space="preserve">Załącznik nr 1 - </w:t>
      </w:r>
      <w:r w:rsidRPr="00FA5D41">
        <w:rPr>
          <w:rFonts w:ascii="Open Sans" w:hAnsi="Open Sans" w:cs="Open Sans"/>
          <w:b/>
          <w:bCs/>
          <w:sz w:val="20"/>
          <w:szCs w:val="20"/>
        </w:rPr>
        <w:t>BOE-BOX.25.1.2025</w:t>
      </w:r>
    </w:p>
    <w:p w14:paraId="3F6A46B9" w14:textId="77777777" w:rsidR="006C2AE2" w:rsidRPr="00127569" w:rsidRDefault="006C2AE2" w:rsidP="006C2AE2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6C2AE2" w14:paraId="2C2B11CC" w14:textId="77777777" w:rsidTr="00B925D7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B28016B" w14:textId="77777777" w:rsidR="006C2AE2" w:rsidRPr="00127569" w:rsidRDefault="006C2AE2" w:rsidP="00B925D7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(pieczęć</w:t>
            </w:r>
            <w:r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firmowa</w:t>
            </w:r>
            <w:r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lub</w:t>
            </w:r>
            <w:r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firma</w:t>
            </w:r>
            <w:r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8CB5A62" w14:textId="77777777" w:rsidR="006C2AE2" w:rsidRPr="00127569" w:rsidRDefault="006C2AE2" w:rsidP="00B925D7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Formularz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„OFERTA”</w:t>
            </w:r>
          </w:p>
          <w:p w14:paraId="2C574CD3" w14:textId="77777777" w:rsidR="006C2AE2" w:rsidRPr="00127569" w:rsidRDefault="006C2AE2" w:rsidP="00B925D7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WZÓR</w:t>
            </w:r>
          </w:p>
        </w:tc>
      </w:tr>
    </w:tbl>
    <w:p w14:paraId="0B567C1B" w14:textId="77777777" w:rsidR="006C2AE2" w:rsidRPr="00127569" w:rsidRDefault="006C2AE2" w:rsidP="006C2AE2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0FE3C5BE" w14:textId="77777777" w:rsidR="006C2AE2" w:rsidRPr="00127569" w:rsidRDefault="006C2AE2" w:rsidP="006C2AE2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127569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3025CAC3" w14:textId="77777777" w:rsidR="006C2AE2" w:rsidRPr="00127569" w:rsidRDefault="006C2AE2" w:rsidP="006C2AE2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Najwyższa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Izba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Kontroli</w:t>
      </w:r>
    </w:p>
    <w:p w14:paraId="34E07248" w14:textId="77777777" w:rsidR="006C2AE2" w:rsidRPr="00127569" w:rsidRDefault="006C2AE2" w:rsidP="006C2AE2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ul.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Filtrowa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57</w:t>
      </w:r>
    </w:p>
    <w:p w14:paraId="218D0D06" w14:textId="77777777" w:rsidR="006C2AE2" w:rsidRPr="00127569" w:rsidRDefault="006C2AE2" w:rsidP="006C2AE2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02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–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056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Warszawa</w:t>
      </w:r>
    </w:p>
    <w:p w14:paraId="3B3962FE" w14:textId="77777777" w:rsidR="006C2AE2" w:rsidRPr="00127569" w:rsidRDefault="006C2AE2" w:rsidP="006C2AE2">
      <w:pPr>
        <w:ind w:left="6372"/>
        <w:rPr>
          <w:rFonts w:ascii="Open Sans" w:hAnsi="Open Sans" w:cs="Open Sans"/>
          <w:b/>
          <w:sz w:val="20"/>
          <w:szCs w:val="20"/>
        </w:rPr>
      </w:pPr>
    </w:p>
    <w:p w14:paraId="23976C83" w14:textId="77777777" w:rsidR="006C2AE2" w:rsidRPr="00127569" w:rsidRDefault="006C2AE2" w:rsidP="006C2AE2">
      <w:pPr>
        <w:pStyle w:val="Tekstpodstawowy"/>
        <w:jc w:val="left"/>
        <w:rPr>
          <w:rFonts w:ascii="Open Sans" w:hAnsi="Open Sans" w:cs="Open Sans"/>
          <w:b w:val="0"/>
          <w:sz w:val="20"/>
          <w:szCs w:val="20"/>
        </w:rPr>
      </w:pPr>
    </w:p>
    <w:p w14:paraId="032AA6F3" w14:textId="77777777" w:rsidR="006C2AE2" w:rsidRPr="00127569" w:rsidRDefault="006C2AE2" w:rsidP="006C2AE2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127569">
        <w:rPr>
          <w:rFonts w:ascii="Open Sans" w:hAnsi="Open Sans" w:cs="Open Sans"/>
          <w:b w:val="0"/>
          <w:sz w:val="20"/>
          <w:szCs w:val="20"/>
        </w:rPr>
        <w:t>Składając</w:t>
      </w:r>
      <w:r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ofertę</w:t>
      </w:r>
      <w:r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na</w:t>
      </w:r>
      <w:r>
        <w:rPr>
          <w:rFonts w:ascii="Open Sans" w:hAnsi="Open Sans" w:cs="Open Sans"/>
          <w:b w:val="0"/>
          <w:sz w:val="20"/>
          <w:szCs w:val="20"/>
        </w:rPr>
        <w:t xml:space="preserve"> </w:t>
      </w:r>
      <w:sdt>
        <w:sdtPr>
          <w:rPr>
            <w:rFonts w:ascii="Open Sans" w:hAnsi="Open Sans" w:cs="Open Sans"/>
            <w:bCs w:val="0"/>
            <w:iCs/>
            <w:sz w:val="20"/>
            <w:szCs w:val="20"/>
          </w:rPr>
          <w:id w:val="1725552982"/>
          <w:placeholder>
            <w:docPart w:val="19A1385B0ECF4761944450D7F47C9A4B"/>
          </w:placeholder>
          <w:text/>
        </w:sdtPr>
        <w:sdtEndPr/>
        <w:sdtContent>
          <w:r w:rsidRPr="00F112A4">
            <w:rPr>
              <w:rFonts w:ascii="Open Sans" w:hAnsi="Open Sans" w:cs="Open Sans"/>
              <w:bCs w:val="0"/>
              <w:iCs/>
              <w:sz w:val="20"/>
              <w:szCs w:val="20"/>
            </w:rPr>
            <w:t xml:space="preserve">Dostawa subskrypcji oraz świadczenie Asysty Technicznej dla </w:t>
          </w:r>
          <w:proofErr w:type="spellStart"/>
          <w:r w:rsidRPr="00F112A4">
            <w:rPr>
              <w:rFonts w:ascii="Open Sans" w:hAnsi="Open Sans" w:cs="Open Sans"/>
              <w:bCs w:val="0"/>
              <w:iCs/>
              <w:sz w:val="20"/>
              <w:szCs w:val="20"/>
            </w:rPr>
            <w:t>Proofpoint</w:t>
          </w:r>
          <w:proofErr w:type="spellEnd"/>
          <w:r w:rsidRPr="00F112A4">
            <w:rPr>
              <w:rFonts w:ascii="Open Sans" w:hAnsi="Open Sans" w:cs="Open Sans"/>
              <w:bCs w:val="0"/>
              <w:iCs/>
              <w:sz w:val="20"/>
              <w:szCs w:val="20"/>
            </w:rPr>
            <w:t xml:space="preserve"> </w:t>
          </w:r>
          <w:proofErr w:type="spellStart"/>
          <w:r>
            <w:rPr>
              <w:rFonts w:ascii="Open Sans" w:hAnsi="Open Sans" w:cs="Open Sans"/>
              <w:bCs w:val="0"/>
              <w:iCs/>
              <w:sz w:val="20"/>
              <w:szCs w:val="20"/>
            </w:rPr>
            <w:t>ZenGuide</w:t>
          </w:r>
          <w:proofErr w:type="spellEnd"/>
          <w:r>
            <w:rPr>
              <w:rFonts w:ascii="Open Sans" w:hAnsi="Open Sans" w:cs="Open Sans"/>
              <w:bCs w:val="0"/>
              <w:iCs/>
              <w:sz w:val="20"/>
              <w:szCs w:val="20"/>
            </w:rPr>
            <w:t xml:space="preserve"> Enterprise</w:t>
          </w:r>
        </w:sdtContent>
      </w:sdt>
      <w:r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my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niżej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podpisani:</w:t>
      </w:r>
    </w:p>
    <w:p w14:paraId="16536516" w14:textId="77777777" w:rsidR="006C2AE2" w:rsidRPr="00127569" w:rsidRDefault="006C2AE2" w:rsidP="006C2AE2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1859C84D" w14:textId="77777777" w:rsidR="006C2AE2" w:rsidRPr="00127569" w:rsidRDefault="006C2AE2" w:rsidP="006C2AE2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1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4765EB25" w14:textId="77777777" w:rsidR="006C2AE2" w:rsidRPr="00127569" w:rsidRDefault="006C2AE2" w:rsidP="006C2AE2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2BFAB49F" w14:textId="77777777" w:rsidR="006C2AE2" w:rsidRPr="00127569" w:rsidRDefault="006C2AE2" w:rsidP="006C2AE2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</w:p>
    <w:p w14:paraId="4BF00ADB" w14:textId="77777777" w:rsidR="006C2AE2" w:rsidRPr="00127569" w:rsidRDefault="006C2AE2" w:rsidP="006C2AE2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………………………….</w:t>
      </w:r>
    </w:p>
    <w:p w14:paraId="52DD5E41" w14:textId="77777777" w:rsidR="006C2AE2" w:rsidRPr="00127569" w:rsidRDefault="006C2AE2" w:rsidP="006C2AE2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1175D6A2" w14:textId="77777777" w:rsidR="006C2AE2" w:rsidRPr="00127569" w:rsidRDefault="006C2AE2" w:rsidP="006C2AE2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70B7B15B" w14:textId="77777777" w:rsidR="006C2AE2" w:rsidRPr="00127569" w:rsidRDefault="006C2AE2" w:rsidP="006C2AE2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521BEC37" w14:textId="77777777" w:rsidR="006C2AE2" w:rsidRPr="00127569" w:rsidRDefault="006C2AE2" w:rsidP="006C2AE2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1441D313" w14:textId="77777777" w:rsidR="006C2AE2" w:rsidRPr="00127569" w:rsidRDefault="006C2AE2" w:rsidP="006C2AE2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2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……....................................................................................................................</w:t>
      </w:r>
    </w:p>
    <w:p w14:paraId="3C4B3241" w14:textId="77777777" w:rsidR="006C2AE2" w:rsidRPr="00127569" w:rsidRDefault="006C2AE2" w:rsidP="006C2AE2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2BD3C3DA" w14:textId="77777777" w:rsidR="006C2AE2" w:rsidRPr="00127569" w:rsidRDefault="006C2AE2" w:rsidP="006C2AE2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760D4CAC" w14:textId="77777777" w:rsidR="006C2AE2" w:rsidRPr="00127569" w:rsidRDefault="006C2AE2" w:rsidP="006C2AE2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>
        <w:rPr>
          <w:rFonts w:ascii="Open Sans" w:hAnsi="Open Sans" w:cs="Open Sans"/>
          <w:sz w:val="20"/>
          <w:szCs w:val="20"/>
        </w:rPr>
        <w:t xml:space="preserve"> </w:t>
      </w:r>
    </w:p>
    <w:p w14:paraId="77435173" w14:textId="77777777" w:rsidR="006C2AE2" w:rsidRPr="00127569" w:rsidRDefault="006C2AE2" w:rsidP="006C2AE2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6C98A96D" w14:textId="77777777" w:rsidR="006C2AE2" w:rsidRPr="00127569" w:rsidRDefault="006C2AE2" w:rsidP="006C2AE2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37A8B628" w14:textId="77777777" w:rsidR="006C2AE2" w:rsidRPr="00127569" w:rsidRDefault="006C2AE2" w:rsidP="006C2AE2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.………...............................................</w:t>
      </w:r>
    </w:p>
    <w:p w14:paraId="5E60E43C" w14:textId="77777777" w:rsidR="006C2AE2" w:rsidRPr="00127569" w:rsidRDefault="006C2AE2" w:rsidP="006C2AE2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4620CB7B" w14:textId="77777777" w:rsidR="006C2AE2" w:rsidRPr="00127569" w:rsidRDefault="006C2AE2" w:rsidP="006C2AE2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Pełnomocnik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do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reprezentowania</w:t>
      </w:r>
      <w:r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Wykonawców</w:t>
      </w:r>
      <w:r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wspólnie</w:t>
      </w:r>
      <w:r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ubiegających</w:t>
      </w:r>
      <w:r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się</w:t>
      </w:r>
      <w:r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</w:t>
      </w:r>
      <w:r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udzielenie</w:t>
      </w:r>
      <w:r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zamówienia</w:t>
      </w:r>
      <w:r>
        <w:rPr>
          <w:rFonts w:ascii="Open Sans" w:hAnsi="Open Sans" w:cs="Open Sans"/>
          <w:bCs/>
          <w:sz w:val="20"/>
          <w:szCs w:val="20"/>
        </w:rPr>
        <w:t xml:space="preserve">  </w:t>
      </w:r>
    </w:p>
    <w:p w14:paraId="732B06EC" w14:textId="77777777" w:rsidR="006C2AE2" w:rsidRPr="00127569" w:rsidRDefault="006C2AE2" w:rsidP="006C2AE2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54B57263" w14:textId="77777777" w:rsidR="006C2AE2" w:rsidRPr="00127569" w:rsidRDefault="006C2AE2" w:rsidP="006C2AE2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4FF2141C" w14:textId="77777777" w:rsidR="006C2AE2" w:rsidRPr="00127569" w:rsidRDefault="006C2AE2" w:rsidP="006C2AE2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>
        <w:rPr>
          <w:rFonts w:ascii="Open Sans" w:hAnsi="Open Sans" w:cs="Open Sans"/>
          <w:sz w:val="20"/>
          <w:szCs w:val="20"/>
        </w:rPr>
        <w:t xml:space="preserve"> </w:t>
      </w:r>
    </w:p>
    <w:p w14:paraId="14FA4F57" w14:textId="77777777" w:rsidR="006C2AE2" w:rsidRPr="00127569" w:rsidRDefault="006C2AE2" w:rsidP="006C2AE2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61C275ED" w14:textId="77777777" w:rsidR="006C2AE2" w:rsidRPr="00127569" w:rsidRDefault="006C2AE2" w:rsidP="006C2AE2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7C32DD36" w14:textId="77777777" w:rsidR="006C2AE2" w:rsidRPr="00127569" w:rsidRDefault="006C2AE2" w:rsidP="006C2AE2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465D51D5" w14:textId="77777777" w:rsidR="006C2AE2" w:rsidRPr="00127569" w:rsidRDefault="006C2AE2" w:rsidP="006C2AE2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127569">
        <w:rPr>
          <w:rFonts w:ascii="Open Sans" w:hAnsi="Open Sans" w:cs="Open Sans"/>
          <w:b/>
          <w:bCs/>
        </w:rPr>
        <w:t>*</w:t>
      </w:r>
      <w:r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wypełniają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jedynie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Wykonawcy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wspólnie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ubiegający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się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o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udzielenie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zamówienia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(np.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spółki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cywilne)</w:t>
      </w:r>
    </w:p>
    <w:p w14:paraId="051943E8" w14:textId="77777777" w:rsidR="006C2AE2" w:rsidRPr="00127569" w:rsidRDefault="006C2AE2" w:rsidP="006C2AE2">
      <w:pPr>
        <w:spacing w:after="20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354EC17F" w14:textId="77777777" w:rsidR="006C2AE2" w:rsidRPr="00127569" w:rsidRDefault="006C2AE2" w:rsidP="006C2AE2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bCs/>
        </w:rPr>
        <w:lastRenderedPageBreak/>
        <w:t>SKŁADAMY</w:t>
      </w:r>
      <w:r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OFERTĘ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ofertowego.</w:t>
      </w:r>
    </w:p>
    <w:p w14:paraId="2961F10A" w14:textId="77777777" w:rsidR="006C2AE2" w:rsidRPr="00127569" w:rsidRDefault="006C2AE2" w:rsidP="006C2AE2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  <w:bCs/>
        </w:rPr>
        <w:t>,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uznajemy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związanych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określonymi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nim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postanowieniami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zasadami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postępowania.</w:t>
      </w:r>
    </w:p>
    <w:p w14:paraId="2D68E68C" w14:textId="77777777" w:rsidR="006C2AE2" w:rsidRPr="00127569" w:rsidRDefault="006C2AE2" w:rsidP="006C2AE2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OFERUJEMY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następującą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cenę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ofertową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………………..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netto</w:t>
      </w:r>
      <w:r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br/>
      </w:r>
      <w:r w:rsidRPr="00127569">
        <w:rPr>
          <w:rFonts w:ascii="Open Sans" w:hAnsi="Open Sans" w:cs="Open Sans"/>
        </w:rPr>
        <w:t>+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…..…..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VAT,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tj.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..............................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2C616180" w14:textId="77777777" w:rsidR="006C2AE2" w:rsidRPr="00127569" w:rsidRDefault="006C2AE2" w:rsidP="006C2AE2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wyliczenia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ofertowej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zastosowaliśmy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właściwą,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aktualnie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obowiązującą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przepisach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prawa,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stawkę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(VAT).</w:t>
      </w:r>
      <w:r>
        <w:rPr>
          <w:rFonts w:ascii="Open Sans" w:hAnsi="Open Sans" w:cs="Open Sans"/>
        </w:rPr>
        <w:t xml:space="preserve"> </w:t>
      </w:r>
    </w:p>
    <w:p w14:paraId="2EE640C5" w14:textId="77777777" w:rsidR="006C2AE2" w:rsidRPr="00127569" w:rsidRDefault="006C2AE2" w:rsidP="006C2AE2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łączna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kwota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wynagrodzenia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całości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będzie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podlegała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zmianie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czasie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trwania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obejmuje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realizacją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lub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wskazanym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m.in.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opłaty,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takie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jak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cła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podatek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usług)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inne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Wykonawcy.</w:t>
      </w:r>
    </w:p>
    <w:p w14:paraId="524F942A" w14:textId="77777777" w:rsidR="006C2AE2" w:rsidRPr="00127569" w:rsidRDefault="006C2AE2" w:rsidP="006C2AE2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  <w:caps/>
        </w:rPr>
        <w:t>ZAMÓWIENIE</w:t>
      </w:r>
      <w:r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ZREALIZUJEMY</w:t>
      </w:r>
      <w:r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Cs/>
        </w:rPr>
        <w:t>sami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/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przy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udziale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podwykonawców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**,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którzy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będą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wykonywać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następujące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prace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wchodzące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zakres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przedmiotu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zamówienia:</w:t>
      </w:r>
    </w:p>
    <w:p w14:paraId="51F3FDDA" w14:textId="77777777" w:rsidR="006C2AE2" w:rsidRPr="00127569" w:rsidRDefault="006C2AE2" w:rsidP="007233E8">
      <w:pPr>
        <w:pStyle w:val="Zwykytekst"/>
        <w:numPr>
          <w:ilvl w:val="1"/>
          <w:numId w:val="14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………………………………………........…………….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,</w:t>
      </w:r>
    </w:p>
    <w:p w14:paraId="185E71EF" w14:textId="77777777" w:rsidR="006C2AE2" w:rsidRPr="00127569" w:rsidRDefault="006C2AE2" w:rsidP="007233E8">
      <w:pPr>
        <w:pStyle w:val="Zwykytekst"/>
        <w:numPr>
          <w:ilvl w:val="1"/>
          <w:numId w:val="14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…………………………………………………..………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.</w:t>
      </w:r>
    </w:p>
    <w:p w14:paraId="7A459A37" w14:textId="77777777" w:rsidR="006C2AE2" w:rsidRPr="00127569" w:rsidRDefault="006C2AE2" w:rsidP="006C2AE2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OŚWIADCZAMY,</w:t>
      </w:r>
      <w:r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wzorem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stanowiącym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załącznik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nr</w:t>
      </w:r>
      <w:r>
        <w:rPr>
          <w:rFonts w:ascii="Open Sans" w:hAnsi="Open Sans" w:cs="Open Sans"/>
        </w:rPr>
        <w:t xml:space="preserve"> 3 </w:t>
      </w:r>
      <w:r w:rsidRPr="00127569">
        <w:rPr>
          <w:rFonts w:ascii="Open Sans" w:hAnsi="Open Sans" w:cs="Open Sans"/>
        </w:rPr>
        <w:t>do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zobowiązujemy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się,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przypadku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naszej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najkorzystniejszą,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zawarcia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zgodnej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jej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treścią,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miejscu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wyznaczonym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Zamawiającego.</w:t>
      </w:r>
    </w:p>
    <w:p w14:paraId="5B3A1941" w14:textId="77777777" w:rsidR="006C2AE2" w:rsidRPr="00127569" w:rsidRDefault="006C2AE2" w:rsidP="006C2AE2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OŚWIADCZAMY,</w:t>
      </w:r>
      <w:r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jesteśmy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ofertą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który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rozpoczyna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wraz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dniem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składania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ofert.</w:t>
      </w:r>
    </w:p>
    <w:p w14:paraId="5EE7B465" w14:textId="77777777" w:rsidR="006C2AE2" w:rsidRPr="00127569" w:rsidRDefault="006C2AE2" w:rsidP="006C2AE2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</w:t>
      </w:r>
      <w:r w:rsidRPr="00127569">
        <w:rPr>
          <w:rFonts w:ascii="Open Sans" w:hAnsi="Open Sans" w:cs="Open Sans"/>
        </w:rPr>
        <w:t>,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podlegamy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wykluczeniu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b/>
          <w:bCs/>
        </w:rPr>
        <w:t>z</w:t>
      </w:r>
      <w:r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przedmiotowego</w:t>
      </w:r>
      <w:r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postępowania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udzielenie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podstawie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art.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7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ustawy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13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kwietnia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2022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szczególnych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rozwiązaniach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zakresie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przeciwdziałania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wspieraniu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agresji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Ukrainę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służących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ochronie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bezpieczeństwa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narodowego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(Dz.U.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 xml:space="preserve">5 </w:t>
      </w:r>
      <w:r w:rsidRPr="00127569">
        <w:rPr>
          <w:rFonts w:ascii="Open Sans" w:hAnsi="Open Sans" w:cs="Open Sans"/>
        </w:rPr>
        <w:t>r.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poz.</w:t>
      </w:r>
      <w:r>
        <w:rPr>
          <w:rFonts w:ascii="Open Sans" w:hAnsi="Open Sans" w:cs="Open Sans"/>
        </w:rPr>
        <w:t xml:space="preserve"> 514</w:t>
      </w:r>
      <w:r w:rsidRPr="00127569">
        <w:rPr>
          <w:rFonts w:ascii="Open Sans" w:hAnsi="Open Sans" w:cs="Open Sans"/>
        </w:rPr>
        <w:t>).</w:t>
      </w:r>
    </w:p>
    <w:p w14:paraId="7A00621A" w14:textId="77777777" w:rsidR="006C2AE2" w:rsidRPr="00127569" w:rsidRDefault="006C2AE2" w:rsidP="006C2AE2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</w:t>
      </w:r>
      <w:r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szCs w:val="18"/>
        </w:rPr>
        <w:t>,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że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wypełniliśmy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obowiązki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informacyjne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przewidziane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pkt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XIII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Zapytania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ofertowego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oraz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13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14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ogólnego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rozporządzenia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ochronie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danych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(RODO),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wobec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osób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fizycznych,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od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których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dane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osobowe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bezpośrednio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pośrednio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pozyskaliśmy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celu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ubiegania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się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udzielenie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zamówienia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publicznego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niniejszym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postępowaniu,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które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są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ujawnione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dokumentach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przedstawionych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Zamawiającemu</w:t>
      </w:r>
      <w:r>
        <w:rPr>
          <w:rStyle w:val="Odwoanieprzypisudolnego"/>
          <w:rFonts w:ascii="Open Sans" w:hAnsi="Open Sans" w:cs="Open Sans"/>
          <w:b/>
        </w:rPr>
        <w:footnoteReference w:id="1"/>
      </w:r>
      <w:r w:rsidRPr="00127569">
        <w:rPr>
          <w:rFonts w:ascii="Open Sans" w:hAnsi="Open Sans" w:cs="Open Sans"/>
          <w:b/>
        </w:rPr>
        <w:t>.</w:t>
      </w:r>
    </w:p>
    <w:p w14:paraId="7BC0705C" w14:textId="77777777" w:rsidR="006C2AE2" w:rsidRPr="00127569" w:rsidRDefault="006C2AE2" w:rsidP="006C2AE2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WSZELKĄ</w:t>
      </w:r>
      <w:r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b/>
        </w:rPr>
        <w:t>KORESPONDENCJĘ</w:t>
      </w:r>
      <w:r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niniejszego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należy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kierować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adres:</w:t>
      </w:r>
    </w:p>
    <w:p w14:paraId="20A36F70" w14:textId="77777777" w:rsidR="006C2AE2" w:rsidRPr="00127569" w:rsidRDefault="006C2AE2" w:rsidP="006C2AE2">
      <w:pPr>
        <w:pStyle w:val="Zwykytekst"/>
        <w:spacing w:before="120"/>
        <w:ind w:firstLine="357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………………………………………………………………………….……….…………………………………………………………</w:t>
      </w:r>
    </w:p>
    <w:p w14:paraId="38F6D276" w14:textId="77777777" w:rsidR="006C2AE2" w:rsidRPr="00127569" w:rsidRDefault="006C2AE2" w:rsidP="006C2AE2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OSOBĄ</w:t>
      </w:r>
      <w:r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upoważnioną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kontaktów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…………………………………………………………………</w:t>
      </w:r>
    </w:p>
    <w:p w14:paraId="6FF4CA3D" w14:textId="77777777" w:rsidR="006C2AE2" w:rsidRPr="00127569" w:rsidRDefault="006C2AE2" w:rsidP="006C2AE2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127569">
        <w:rPr>
          <w:rFonts w:ascii="Open Sans" w:hAnsi="Open Sans" w:cs="Open Sans"/>
          <w:lang w:val="nb-NO"/>
        </w:rPr>
        <w:t>adres</w:t>
      </w:r>
      <w:r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e-mail:</w:t>
      </w:r>
      <w:r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…………….....………………,</w:t>
      </w:r>
      <w:r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telefon</w:t>
      </w:r>
      <w:r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nr:</w:t>
      </w:r>
      <w:r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………………………………..</w:t>
      </w:r>
    </w:p>
    <w:p w14:paraId="1CFF6A0B" w14:textId="77777777" w:rsidR="006C2AE2" w:rsidRPr="00127569" w:rsidRDefault="006C2AE2" w:rsidP="006C2AE2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0D93E06C" w14:textId="77777777" w:rsidR="006C2AE2" w:rsidRPr="00127569" w:rsidRDefault="006C2AE2" w:rsidP="006C2AE2">
      <w:pPr>
        <w:spacing w:before="120"/>
        <w:outlineLvl w:val="4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**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niepotrzebne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skreślić</w:t>
      </w:r>
    </w:p>
    <w:p w14:paraId="7D153A17" w14:textId="77777777" w:rsidR="006C2AE2" w:rsidRPr="00127569" w:rsidRDefault="006C2AE2" w:rsidP="006C2AE2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326280AA" w14:textId="77777777" w:rsidR="006C2AE2" w:rsidRPr="00127569" w:rsidRDefault="006C2AE2" w:rsidP="006C2AE2">
      <w:pPr>
        <w:spacing w:before="12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data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20....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</w:p>
    <w:p w14:paraId="07EEBA6D" w14:textId="77777777" w:rsidR="006C2AE2" w:rsidRPr="00127569" w:rsidRDefault="006C2AE2" w:rsidP="006C2AE2">
      <w:pPr>
        <w:spacing w:before="120"/>
        <w:ind w:left="6372"/>
        <w:rPr>
          <w:rFonts w:ascii="Open Sans" w:hAnsi="Open Sans" w:cs="Open Sans"/>
          <w:b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ofertę</w:t>
      </w:r>
      <w:r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należy</w:t>
      </w:r>
      <w:r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podpisać</w:t>
      </w:r>
      <w:r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podpisem</w:t>
      </w:r>
      <w:r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elektronicznym</w:t>
      </w:r>
      <w:r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umożliwiającym</w:t>
      </w:r>
      <w:r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identyfikację</w:t>
      </w:r>
      <w:r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osoby</w:t>
      </w:r>
      <w:r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składającej</w:t>
      </w:r>
      <w:r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</w:t>
      </w:r>
    </w:p>
    <w:p w14:paraId="6C7291B4" w14:textId="77777777" w:rsidR="006C2AE2" w:rsidRPr="00127569" w:rsidRDefault="006C2AE2" w:rsidP="006C2AE2">
      <w:pPr>
        <w:spacing w:before="120"/>
        <w:ind w:left="6372"/>
        <w:rPr>
          <w:rFonts w:ascii="Open Sans" w:hAnsi="Open Sans" w:cs="Open Sans"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lub</w:t>
      </w:r>
      <w:r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(w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przypadku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skanu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oferty)</w:t>
      </w:r>
    </w:p>
    <w:p w14:paraId="024CA9BE" w14:textId="77777777" w:rsidR="006C2AE2" w:rsidRPr="00127569" w:rsidRDefault="006C2AE2" w:rsidP="006C2AE2">
      <w:pPr>
        <w:rPr>
          <w:rFonts w:ascii="Open Sans" w:hAnsi="Open Sans" w:cs="Open Sans"/>
          <w:sz w:val="20"/>
          <w:szCs w:val="20"/>
        </w:rPr>
      </w:pPr>
    </w:p>
    <w:p w14:paraId="5218A188" w14:textId="77777777" w:rsidR="006C2AE2" w:rsidRPr="00127569" w:rsidRDefault="006C2AE2" w:rsidP="006C2AE2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sz w:val="18"/>
          <w:szCs w:val="20"/>
        </w:rPr>
        <w:t>......................................................................</w:t>
      </w:r>
      <w:r w:rsidRPr="00127569">
        <w:rPr>
          <w:rFonts w:ascii="Open Sans" w:hAnsi="Open Sans" w:cs="Open Sans"/>
          <w:sz w:val="18"/>
          <w:szCs w:val="20"/>
        </w:rPr>
        <w:br/>
      </w:r>
      <w:r>
        <w:rPr>
          <w:rFonts w:ascii="Open Sans" w:hAnsi="Open Sans" w:cs="Open Sans"/>
          <w:i/>
          <w:sz w:val="16"/>
          <w:szCs w:val="16"/>
        </w:rPr>
        <w:t xml:space="preserve">  </w:t>
      </w:r>
      <w:r w:rsidRPr="00127569">
        <w:rPr>
          <w:rFonts w:ascii="Open Sans" w:hAnsi="Open Sans" w:cs="Open Sans"/>
          <w:i/>
          <w:sz w:val="16"/>
          <w:szCs w:val="16"/>
        </w:rPr>
        <w:t>podpis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i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pieczęć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(osoba/y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uprawniona/e)</w:t>
      </w:r>
    </w:p>
    <w:p w14:paraId="15F9D180" w14:textId="77777777" w:rsidR="006C2AE2" w:rsidRPr="00127569" w:rsidRDefault="006C2AE2" w:rsidP="006C2AE2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2BE6E5FB" w14:textId="77777777" w:rsidR="006C2AE2" w:rsidRPr="00127569" w:rsidRDefault="006C2AE2" w:rsidP="006C2AE2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580938" w14:textId="541196CA" w:rsidR="007956E1" w:rsidRPr="006B7B09" w:rsidRDefault="007956E1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sectPr w:rsidR="007956E1" w:rsidRPr="006B7B09" w:rsidSect="00EF5DBF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BB022" w14:textId="77777777" w:rsidR="00D53936" w:rsidRDefault="00D53936">
      <w:r>
        <w:separator/>
      </w:r>
    </w:p>
  </w:endnote>
  <w:endnote w:type="continuationSeparator" w:id="0">
    <w:p w14:paraId="660C5225" w14:textId="77777777" w:rsidR="00D53936" w:rsidRDefault="00D53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16"/>
        <w:szCs w:val="16"/>
      </w:rPr>
    </w:sdtEndPr>
    <w:sdtContent>
      <w:p w14:paraId="416A3AE0" w14:textId="77777777" w:rsidR="00A106F6" w:rsidRPr="005A374D" w:rsidRDefault="007233E8">
        <w:pPr>
          <w:pStyle w:val="Stopka"/>
          <w:jc w:val="right"/>
          <w:rPr>
            <w:rFonts w:ascii="Open Sans" w:hAnsi="Open Sans" w:cs="Open Sans"/>
            <w:sz w:val="16"/>
            <w:szCs w:val="16"/>
          </w:rPr>
        </w:pPr>
        <w:r w:rsidRPr="005A374D">
          <w:rPr>
            <w:rFonts w:ascii="Open Sans" w:hAnsi="Open Sans" w:cs="Open Sans"/>
            <w:sz w:val="16"/>
            <w:szCs w:val="16"/>
          </w:rPr>
          <w:fldChar w:fldCharType="begin"/>
        </w:r>
        <w:r w:rsidRPr="005A374D">
          <w:rPr>
            <w:rFonts w:ascii="Open Sans" w:hAnsi="Open Sans" w:cs="Open Sans"/>
            <w:sz w:val="16"/>
            <w:szCs w:val="16"/>
          </w:rPr>
          <w:instrText>PAGE   \* MERGEFORMAT</w:instrText>
        </w:r>
        <w:r w:rsidRPr="005A374D">
          <w:rPr>
            <w:rFonts w:ascii="Open Sans" w:hAnsi="Open Sans" w:cs="Open Sans"/>
            <w:sz w:val="16"/>
            <w:szCs w:val="16"/>
          </w:rPr>
          <w:fldChar w:fldCharType="separate"/>
        </w:r>
        <w:r w:rsidRPr="005A374D">
          <w:rPr>
            <w:rFonts w:ascii="Open Sans" w:hAnsi="Open Sans" w:cs="Open Sans"/>
            <w:noProof/>
            <w:sz w:val="16"/>
            <w:szCs w:val="16"/>
          </w:rPr>
          <w:t>2</w:t>
        </w:r>
        <w:r w:rsidRPr="005A374D">
          <w:rPr>
            <w:rFonts w:ascii="Open Sans" w:hAnsi="Open Sans" w:cs="Open Sans"/>
            <w:sz w:val="16"/>
            <w:szCs w:val="16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9F1A9" w14:textId="77777777" w:rsidR="00D53936" w:rsidRDefault="00D53936" w:rsidP="00A106F6">
      <w:r>
        <w:separator/>
      </w:r>
    </w:p>
  </w:footnote>
  <w:footnote w:type="continuationSeparator" w:id="0">
    <w:p w14:paraId="37383F37" w14:textId="77777777" w:rsidR="00D53936" w:rsidRDefault="00D53936" w:rsidP="00A106F6">
      <w:r>
        <w:continuationSeparator/>
      </w:r>
    </w:p>
  </w:footnote>
  <w:footnote w:id="1">
    <w:p w14:paraId="41D29D99" w14:textId="77777777" w:rsidR="006C2AE2" w:rsidRPr="00127569" w:rsidRDefault="006C2AE2" w:rsidP="006C2AE2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 </w:t>
      </w:r>
    </w:p>
    <w:p w14:paraId="47F4C4BB" w14:textId="77777777" w:rsidR="006C2AE2" w:rsidRPr="00765F98" w:rsidRDefault="006C2AE2" w:rsidP="006C2AE2">
      <w:pPr>
        <w:pStyle w:val="Tekstprzypisudolnego"/>
        <w:rPr>
          <w:sz w:val="18"/>
        </w:rPr>
      </w:pPr>
      <w:r w:rsidRPr="00127569">
        <w:rPr>
          <w:rFonts w:ascii="Open Sans" w:hAnsi="Open Sans" w:cs="Open Sans"/>
          <w:sz w:val="16"/>
          <w:szCs w:val="16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3E832DF"/>
    <w:multiLevelType w:val="hybridMultilevel"/>
    <w:tmpl w:val="89C033AC"/>
    <w:lvl w:ilvl="0" w:tplc="53F086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2FCC3D6" w:tentative="1">
      <w:start w:val="1"/>
      <w:numFmt w:val="lowerLetter"/>
      <w:lvlText w:val="%2."/>
      <w:lvlJc w:val="left"/>
      <w:pPr>
        <w:ind w:left="1222" w:hanging="360"/>
      </w:pPr>
    </w:lvl>
    <w:lvl w:ilvl="2" w:tplc="5E320352" w:tentative="1">
      <w:start w:val="1"/>
      <w:numFmt w:val="lowerRoman"/>
      <w:lvlText w:val="%3."/>
      <w:lvlJc w:val="right"/>
      <w:pPr>
        <w:ind w:left="1942" w:hanging="180"/>
      </w:pPr>
    </w:lvl>
    <w:lvl w:ilvl="3" w:tplc="D794C5FE" w:tentative="1">
      <w:start w:val="1"/>
      <w:numFmt w:val="decimal"/>
      <w:lvlText w:val="%4."/>
      <w:lvlJc w:val="left"/>
      <w:pPr>
        <w:ind w:left="2662" w:hanging="360"/>
      </w:pPr>
    </w:lvl>
    <w:lvl w:ilvl="4" w:tplc="5F48BDE2" w:tentative="1">
      <w:start w:val="1"/>
      <w:numFmt w:val="lowerLetter"/>
      <w:lvlText w:val="%5."/>
      <w:lvlJc w:val="left"/>
      <w:pPr>
        <w:ind w:left="3382" w:hanging="360"/>
      </w:pPr>
    </w:lvl>
    <w:lvl w:ilvl="5" w:tplc="2708B976" w:tentative="1">
      <w:start w:val="1"/>
      <w:numFmt w:val="lowerRoman"/>
      <w:lvlText w:val="%6."/>
      <w:lvlJc w:val="right"/>
      <w:pPr>
        <w:ind w:left="4102" w:hanging="180"/>
      </w:pPr>
    </w:lvl>
    <w:lvl w:ilvl="6" w:tplc="9B70A64C" w:tentative="1">
      <w:start w:val="1"/>
      <w:numFmt w:val="decimal"/>
      <w:lvlText w:val="%7."/>
      <w:lvlJc w:val="left"/>
      <w:pPr>
        <w:ind w:left="4822" w:hanging="360"/>
      </w:pPr>
    </w:lvl>
    <w:lvl w:ilvl="7" w:tplc="55367968" w:tentative="1">
      <w:start w:val="1"/>
      <w:numFmt w:val="lowerLetter"/>
      <w:lvlText w:val="%8."/>
      <w:lvlJc w:val="left"/>
      <w:pPr>
        <w:ind w:left="5542" w:hanging="360"/>
      </w:pPr>
    </w:lvl>
    <w:lvl w:ilvl="8" w:tplc="17C07EA0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3D437023"/>
    <w:multiLevelType w:val="hybridMultilevel"/>
    <w:tmpl w:val="751411CA"/>
    <w:lvl w:ilvl="0" w:tplc="01BC089A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72E2C4A0" w:tentative="1">
      <w:start w:val="1"/>
      <w:numFmt w:val="lowerLetter"/>
      <w:lvlText w:val="%2."/>
      <w:lvlJc w:val="left"/>
      <w:pPr>
        <w:ind w:left="1440" w:hanging="360"/>
      </w:pPr>
    </w:lvl>
    <w:lvl w:ilvl="2" w:tplc="C590D4D4" w:tentative="1">
      <w:start w:val="1"/>
      <w:numFmt w:val="lowerRoman"/>
      <w:lvlText w:val="%3."/>
      <w:lvlJc w:val="right"/>
      <w:pPr>
        <w:ind w:left="2160" w:hanging="180"/>
      </w:pPr>
    </w:lvl>
    <w:lvl w:ilvl="3" w:tplc="5BA08926" w:tentative="1">
      <w:start w:val="1"/>
      <w:numFmt w:val="decimal"/>
      <w:lvlText w:val="%4."/>
      <w:lvlJc w:val="left"/>
      <w:pPr>
        <w:ind w:left="2880" w:hanging="360"/>
      </w:pPr>
    </w:lvl>
    <w:lvl w:ilvl="4" w:tplc="E1CA7FDE" w:tentative="1">
      <w:start w:val="1"/>
      <w:numFmt w:val="lowerLetter"/>
      <w:lvlText w:val="%5."/>
      <w:lvlJc w:val="left"/>
      <w:pPr>
        <w:ind w:left="3600" w:hanging="360"/>
      </w:pPr>
    </w:lvl>
    <w:lvl w:ilvl="5" w:tplc="D6E0FB2A" w:tentative="1">
      <w:start w:val="1"/>
      <w:numFmt w:val="lowerRoman"/>
      <w:lvlText w:val="%6."/>
      <w:lvlJc w:val="right"/>
      <w:pPr>
        <w:ind w:left="4320" w:hanging="180"/>
      </w:pPr>
    </w:lvl>
    <w:lvl w:ilvl="6" w:tplc="FC1EBEDE" w:tentative="1">
      <w:start w:val="1"/>
      <w:numFmt w:val="decimal"/>
      <w:lvlText w:val="%7."/>
      <w:lvlJc w:val="left"/>
      <w:pPr>
        <w:ind w:left="5040" w:hanging="360"/>
      </w:pPr>
    </w:lvl>
    <w:lvl w:ilvl="7" w:tplc="BE821468" w:tentative="1">
      <w:start w:val="1"/>
      <w:numFmt w:val="lowerLetter"/>
      <w:lvlText w:val="%8."/>
      <w:lvlJc w:val="left"/>
      <w:pPr>
        <w:ind w:left="5760" w:hanging="360"/>
      </w:pPr>
    </w:lvl>
    <w:lvl w:ilvl="8" w:tplc="383CCA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3C2315"/>
    <w:multiLevelType w:val="hybridMultilevel"/>
    <w:tmpl w:val="40FA15DC"/>
    <w:lvl w:ilvl="0" w:tplc="2E2CDD2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EF287A56" w:tentative="1">
      <w:start w:val="1"/>
      <w:numFmt w:val="lowerLetter"/>
      <w:lvlText w:val="%2."/>
      <w:lvlJc w:val="left"/>
      <w:pPr>
        <w:ind w:left="2073" w:hanging="360"/>
      </w:pPr>
    </w:lvl>
    <w:lvl w:ilvl="2" w:tplc="D584DE82" w:tentative="1">
      <w:start w:val="1"/>
      <w:numFmt w:val="lowerRoman"/>
      <w:lvlText w:val="%3."/>
      <w:lvlJc w:val="right"/>
      <w:pPr>
        <w:ind w:left="2793" w:hanging="180"/>
      </w:pPr>
    </w:lvl>
    <w:lvl w:ilvl="3" w:tplc="C80CE8F2" w:tentative="1">
      <w:start w:val="1"/>
      <w:numFmt w:val="decimal"/>
      <w:lvlText w:val="%4."/>
      <w:lvlJc w:val="left"/>
      <w:pPr>
        <w:ind w:left="3513" w:hanging="360"/>
      </w:pPr>
    </w:lvl>
    <w:lvl w:ilvl="4" w:tplc="2584C482" w:tentative="1">
      <w:start w:val="1"/>
      <w:numFmt w:val="lowerLetter"/>
      <w:lvlText w:val="%5."/>
      <w:lvlJc w:val="left"/>
      <w:pPr>
        <w:ind w:left="4233" w:hanging="360"/>
      </w:pPr>
    </w:lvl>
    <w:lvl w:ilvl="5" w:tplc="483A31CA" w:tentative="1">
      <w:start w:val="1"/>
      <w:numFmt w:val="lowerRoman"/>
      <w:lvlText w:val="%6."/>
      <w:lvlJc w:val="right"/>
      <w:pPr>
        <w:ind w:left="4953" w:hanging="180"/>
      </w:pPr>
    </w:lvl>
    <w:lvl w:ilvl="6" w:tplc="9BAA7A18" w:tentative="1">
      <w:start w:val="1"/>
      <w:numFmt w:val="decimal"/>
      <w:lvlText w:val="%7."/>
      <w:lvlJc w:val="left"/>
      <w:pPr>
        <w:ind w:left="5673" w:hanging="360"/>
      </w:pPr>
    </w:lvl>
    <w:lvl w:ilvl="7" w:tplc="4A84F8F6" w:tentative="1">
      <w:start w:val="1"/>
      <w:numFmt w:val="lowerLetter"/>
      <w:lvlText w:val="%8."/>
      <w:lvlJc w:val="left"/>
      <w:pPr>
        <w:ind w:left="6393" w:hanging="360"/>
      </w:pPr>
    </w:lvl>
    <w:lvl w:ilvl="8" w:tplc="A1A6CB80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4DD47FB8"/>
    <w:multiLevelType w:val="hybridMultilevel"/>
    <w:tmpl w:val="9248562A"/>
    <w:lvl w:ilvl="0" w:tplc="B4768E86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17B4A4A6" w:tentative="1">
      <w:start w:val="1"/>
      <w:numFmt w:val="lowerLetter"/>
      <w:lvlText w:val="%2."/>
      <w:lvlJc w:val="left"/>
      <w:pPr>
        <w:ind w:left="1440" w:hanging="360"/>
      </w:pPr>
    </w:lvl>
    <w:lvl w:ilvl="2" w:tplc="15FCD8D2" w:tentative="1">
      <w:start w:val="1"/>
      <w:numFmt w:val="lowerRoman"/>
      <w:lvlText w:val="%3."/>
      <w:lvlJc w:val="right"/>
      <w:pPr>
        <w:ind w:left="2160" w:hanging="180"/>
      </w:pPr>
    </w:lvl>
    <w:lvl w:ilvl="3" w:tplc="7D5CC37A" w:tentative="1">
      <w:start w:val="1"/>
      <w:numFmt w:val="decimal"/>
      <w:lvlText w:val="%4."/>
      <w:lvlJc w:val="left"/>
      <w:pPr>
        <w:ind w:left="2880" w:hanging="360"/>
      </w:pPr>
    </w:lvl>
    <w:lvl w:ilvl="4" w:tplc="C1C67CAE" w:tentative="1">
      <w:start w:val="1"/>
      <w:numFmt w:val="lowerLetter"/>
      <w:lvlText w:val="%5."/>
      <w:lvlJc w:val="left"/>
      <w:pPr>
        <w:ind w:left="3600" w:hanging="360"/>
      </w:pPr>
    </w:lvl>
    <w:lvl w:ilvl="5" w:tplc="A8565FAC" w:tentative="1">
      <w:start w:val="1"/>
      <w:numFmt w:val="lowerRoman"/>
      <w:lvlText w:val="%6."/>
      <w:lvlJc w:val="right"/>
      <w:pPr>
        <w:ind w:left="4320" w:hanging="180"/>
      </w:pPr>
    </w:lvl>
    <w:lvl w:ilvl="6" w:tplc="C7324CD8" w:tentative="1">
      <w:start w:val="1"/>
      <w:numFmt w:val="decimal"/>
      <w:lvlText w:val="%7."/>
      <w:lvlJc w:val="left"/>
      <w:pPr>
        <w:ind w:left="5040" w:hanging="360"/>
      </w:pPr>
    </w:lvl>
    <w:lvl w:ilvl="7" w:tplc="7EC86586" w:tentative="1">
      <w:start w:val="1"/>
      <w:numFmt w:val="lowerLetter"/>
      <w:lvlText w:val="%8."/>
      <w:lvlJc w:val="left"/>
      <w:pPr>
        <w:ind w:left="5760" w:hanging="360"/>
      </w:pPr>
    </w:lvl>
    <w:lvl w:ilvl="8" w:tplc="231063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715FA2"/>
    <w:multiLevelType w:val="hybridMultilevel"/>
    <w:tmpl w:val="06B47788"/>
    <w:lvl w:ilvl="0" w:tplc="C2CE13D4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F1D88780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AA62060E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AB5679E0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8C0E8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3BA0DBAC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98BD42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02A4EF4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5B7CFA30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71FC1910"/>
    <w:multiLevelType w:val="hybridMultilevel"/>
    <w:tmpl w:val="DA521B96"/>
    <w:lvl w:ilvl="0" w:tplc="C8C48F7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492A66E8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3160934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C0337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5C9AF5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9E17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9254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1E5F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2C73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2"/>
  </w:num>
  <w:num w:numId="5">
    <w:abstractNumId w:val="18"/>
  </w:num>
  <w:num w:numId="6">
    <w:abstractNumId w:val="19"/>
  </w:num>
  <w:num w:numId="7">
    <w:abstractNumId w:val="20"/>
  </w:num>
  <w:num w:numId="8">
    <w:abstractNumId w:val="31"/>
  </w:num>
  <w:num w:numId="9">
    <w:abstractNumId w:val="32"/>
  </w:num>
  <w:num w:numId="10">
    <w:abstractNumId w:val="38"/>
  </w:num>
  <w:num w:numId="11">
    <w:abstractNumId w:val="41"/>
  </w:num>
  <w:num w:numId="12">
    <w:abstractNumId w:val="40"/>
  </w:num>
  <w:num w:numId="13">
    <w:abstractNumId w:val="37"/>
  </w:num>
  <w:num w:numId="14">
    <w:abstractNumId w:val="34"/>
  </w:num>
  <w:num w:numId="15">
    <w:abstractNumId w:val="33"/>
  </w:num>
  <w:num w:numId="16">
    <w:abstractNumId w:val="39"/>
  </w:num>
  <w:num w:numId="17">
    <w:abstractNumId w:val="3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3D3A"/>
    <w:rsid w:val="00026530"/>
    <w:rsid w:val="00033043"/>
    <w:rsid w:val="000537CE"/>
    <w:rsid w:val="00061C9C"/>
    <w:rsid w:val="00087631"/>
    <w:rsid w:val="00093D93"/>
    <w:rsid w:val="00095179"/>
    <w:rsid w:val="000A3502"/>
    <w:rsid w:val="000B359D"/>
    <w:rsid w:val="000B5266"/>
    <w:rsid w:val="000B7885"/>
    <w:rsid w:val="000C7217"/>
    <w:rsid w:val="000E667E"/>
    <w:rsid w:val="00102C20"/>
    <w:rsid w:val="00113C8B"/>
    <w:rsid w:val="00122DFA"/>
    <w:rsid w:val="00152AC7"/>
    <w:rsid w:val="00153904"/>
    <w:rsid w:val="0016343D"/>
    <w:rsid w:val="00167674"/>
    <w:rsid w:val="001751FB"/>
    <w:rsid w:val="0017646B"/>
    <w:rsid w:val="001A7AF8"/>
    <w:rsid w:val="001B1711"/>
    <w:rsid w:val="001C7A79"/>
    <w:rsid w:val="001D4908"/>
    <w:rsid w:val="001E67BE"/>
    <w:rsid w:val="001F0E12"/>
    <w:rsid w:val="00200F54"/>
    <w:rsid w:val="00226BD9"/>
    <w:rsid w:val="00232DBF"/>
    <w:rsid w:val="0025742B"/>
    <w:rsid w:val="00262D44"/>
    <w:rsid w:val="002773B4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2F1391"/>
    <w:rsid w:val="002F1E30"/>
    <w:rsid w:val="00301109"/>
    <w:rsid w:val="003155BD"/>
    <w:rsid w:val="003226ED"/>
    <w:rsid w:val="00331F57"/>
    <w:rsid w:val="0034047F"/>
    <w:rsid w:val="003417B6"/>
    <w:rsid w:val="003609A5"/>
    <w:rsid w:val="0036133D"/>
    <w:rsid w:val="00364D31"/>
    <w:rsid w:val="003745CC"/>
    <w:rsid w:val="003752A0"/>
    <w:rsid w:val="003A2F7C"/>
    <w:rsid w:val="003A7026"/>
    <w:rsid w:val="003B130C"/>
    <w:rsid w:val="003C703C"/>
    <w:rsid w:val="003C7753"/>
    <w:rsid w:val="003E66B1"/>
    <w:rsid w:val="003F6461"/>
    <w:rsid w:val="004078FB"/>
    <w:rsid w:val="00420686"/>
    <w:rsid w:val="004222E6"/>
    <w:rsid w:val="00430945"/>
    <w:rsid w:val="00433539"/>
    <w:rsid w:val="004428AA"/>
    <w:rsid w:val="00471E15"/>
    <w:rsid w:val="00480712"/>
    <w:rsid w:val="00480AA2"/>
    <w:rsid w:val="00481D2F"/>
    <w:rsid w:val="00482F9F"/>
    <w:rsid w:val="00485316"/>
    <w:rsid w:val="004B19D1"/>
    <w:rsid w:val="004B3135"/>
    <w:rsid w:val="004C7356"/>
    <w:rsid w:val="004F5100"/>
    <w:rsid w:val="00511419"/>
    <w:rsid w:val="00513AA4"/>
    <w:rsid w:val="00513F03"/>
    <w:rsid w:val="00524439"/>
    <w:rsid w:val="005453AA"/>
    <w:rsid w:val="005551EF"/>
    <w:rsid w:val="00566162"/>
    <w:rsid w:val="00570196"/>
    <w:rsid w:val="0058462D"/>
    <w:rsid w:val="00597B5D"/>
    <w:rsid w:val="005A374D"/>
    <w:rsid w:val="005A37C9"/>
    <w:rsid w:val="005A511B"/>
    <w:rsid w:val="005B0C53"/>
    <w:rsid w:val="005B660D"/>
    <w:rsid w:val="005B6D2F"/>
    <w:rsid w:val="005C21CD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2200"/>
    <w:rsid w:val="0065395A"/>
    <w:rsid w:val="006567DD"/>
    <w:rsid w:val="006571E2"/>
    <w:rsid w:val="00665435"/>
    <w:rsid w:val="006705AD"/>
    <w:rsid w:val="006742A3"/>
    <w:rsid w:val="0067551B"/>
    <w:rsid w:val="006900E5"/>
    <w:rsid w:val="00694256"/>
    <w:rsid w:val="006978AB"/>
    <w:rsid w:val="00697CF8"/>
    <w:rsid w:val="006A1F41"/>
    <w:rsid w:val="006B3C70"/>
    <w:rsid w:val="006B7B09"/>
    <w:rsid w:val="006C29D2"/>
    <w:rsid w:val="006C2AE2"/>
    <w:rsid w:val="006C48B7"/>
    <w:rsid w:val="006C49DC"/>
    <w:rsid w:val="006D558B"/>
    <w:rsid w:val="006D632F"/>
    <w:rsid w:val="006E63C7"/>
    <w:rsid w:val="006E79E5"/>
    <w:rsid w:val="006F1270"/>
    <w:rsid w:val="00703F27"/>
    <w:rsid w:val="007233E8"/>
    <w:rsid w:val="00726992"/>
    <w:rsid w:val="00726F40"/>
    <w:rsid w:val="0073472D"/>
    <w:rsid w:val="00736C9F"/>
    <w:rsid w:val="00737907"/>
    <w:rsid w:val="0075158F"/>
    <w:rsid w:val="00753987"/>
    <w:rsid w:val="00761156"/>
    <w:rsid w:val="0076150E"/>
    <w:rsid w:val="00765F98"/>
    <w:rsid w:val="00771C8D"/>
    <w:rsid w:val="00771EF3"/>
    <w:rsid w:val="00787877"/>
    <w:rsid w:val="007956E1"/>
    <w:rsid w:val="007A4CD6"/>
    <w:rsid w:val="007A509D"/>
    <w:rsid w:val="007A7473"/>
    <w:rsid w:val="007B5EF8"/>
    <w:rsid w:val="007C0A14"/>
    <w:rsid w:val="007C336E"/>
    <w:rsid w:val="007C65C3"/>
    <w:rsid w:val="007C70B5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747A9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D71CA"/>
    <w:rsid w:val="008F07DF"/>
    <w:rsid w:val="008F4BF0"/>
    <w:rsid w:val="008F6DC3"/>
    <w:rsid w:val="008F75F9"/>
    <w:rsid w:val="00925DDF"/>
    <w:rsid w:val="00937C9C"/>
    <w:rsid w:val="0095409A"/>
    <w:rsid w:val="00961C25"/>
    <w:rsid w:val="00962227"/>
    <w:rsid w:val="00964C7A"/>
    <w:rsid w:val="00982FD5"/>
    <w:rsid w:val="009A56C2"/>
    <w:rsid w:val="009B4D98"/>
    <w:rsid w:val="009B7581"/>
    <w:rsid w:val="009E6DFD"/>
    <w:rsid w:val="00A0344B"/>
    <w:rsid w:val="00A07612"/>
    <w:rsid w:val="00A106F6"/>
    <w:rsid w:val="00A12137"/>
    <w:rsid w:val="00A23EFA"/>
    <w:rsid w:val="00A620FF"/>
    <w:rsid w:val="00A73C31"/>
    <w:rsid w:val="00A9016A"/>
    <w:rsid w:val="00A9435B"/>
    <w:rsid w:val="00AA0B9B"/>
    <w:rsid w:val="00AA0D89"/>
    <w:rsid w:val="00AB1F9C"/>
    <w:rsid w:val="00AC3922"/>
    <w:rsid w:val="00AC5CD6"/>
    <w:rsid w:val="00AC67AA"/>
    <w:rsid w:val="00B022D7"/>
    <w:rsid w:val="00B13A41"/>
    <w:rsid w:val="00B22066"/>
    <w:rsid w:val="00B5630B"/>
    <w:rsid w:val="00B569EA"/>
    <w:rsid w:val="00B72333"/>
    <w:rsid w:val="00B725C2"/>
    <w:rsid w:val="00B7571C"/>
    <w:rsid w:val="00B81946"/>
    <w:rsid w:val="00B82E66"/>
    <w:rsid w:val="00B973B7"/>
    <w:rsid w:val="00BC6AF3"/>
    <w:rsid w:val="00BD39DD"/>
    <w:rsid w:val="00BD54E2"/>
    <w:rsid w:val="00BE2995"/>
    <w:rsid w:val="00BF4A5D"/>
    <w:rsid w:val="00C02FD4"/>
    <w:rsid w:val="00C16499"/>
    <w:rsid w:val="00C17690"/>
    <w:rsid w:val="00C35C51"/>
    <w:rsid w:val="00C40437"/>
    <w:rsid w:val="00C449B9"/>
    <w:rsid w:val="00C44AEC"/>
    <w:rsid w:val="00C47270"/>
    <w:rsid w:val="00C47E89"/>
    <w:rsid w:val="00C50CFA"/>
    <w:rsid w:val="00C5511E"/>
    <w:rsid w:val="00C5512F"/>
    <w:rsid w:val="00C63998"/>
    <w:rsid w:val="00C82A6A"/>
    <w:rsid w:val="00C93696"/>
    <w:rsid w:val="00C96037"/>
    <w:rsid w:val="00CA7301"/>
    <w:rsid w:val="00CA76A7"/>
    <w:rsid w:val="00CB122E"/>
    <w:rsid w:val="00CB1845"/>
    <w:rsid w:val="00CC2BA5"/>
    <w:rsid w:val="00CC4D14"/>
    <w:rsid w:val="00CD370C"/>
    <w:rsid w:val="00CE1C1F"/>
    <w:rsid w:val="00CE22BA"/>
    <w:rsid w:val="00CE5802"/>
    <w:rsid w:val="00CE6F0B"/>
    <w:rsid w:val="00CF6C82"/>
    <w:rsid w:val="00D04AFD"/>
    <w:rsid w:val="00D3048A"/>
    <w:rsid w:val="00D37EC6"/>
    <w:rsid w:val="00D413CF"/>
    <w:rsid w:val="00D46C09"/>
    <w:rsid w:val="00D514E6"/>
    <w:rsid w:val="00D518BD"/>
    <w:rsid w:val="00D53936"/>
    <w:rsid w:val="00D641F9"/>
    <w:rsid w:val="00D64454"/>
    <w:rsid w:val="00D7659F"/>
    <w:rsid w:val="00D92092"/>
    <w:rsid w:val="00D92FF9"/>
    <w:rsid w:val="00DA3C5A"/>
    <w:rsid w:val="00DA4CFC"/>
    <w:rsid w:val="00DB2355"/>
    <w:rsid w:val="00DB39E9"/>
    <w:rsid w:val="00DB3F48"/>
    <w:rsid w:val="00DB5781"/>
    <w:rsid w:val="00DC105B"/>
    <w:rsid w:val="00DC191B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7990"/>
    <w:rsid w:val="00E5139D"/>
    <w:rsid w:val="00E66010"/>
    <w:rsid w:val="00E66FDD"/>
    <w:rsid w:val="00E85711"/>
    <w:rsid w:val="00E97A4F"/>
    <w:rsid w:val="00EA4F06"/>
    <w:rsid w:val="00EB5D72"/>
    <w:rsid w:val="00EC0F7C"/>
    <w:rsid w:val="00EC1A02"/>
    <w:rsid w:val="00ED1A8D"/>
    <w:rsid w:val="00EF335C"/>
    <w:rsid w:val="00EF5DBF"/>
    <w:rsid w:val="00F232E5"/>
    <w:rsid w:val="00F26E8E"/>
    <w:rsid w:val="00F27B2A"/>
    <w:rsid w:val="00F27DE3"/>
    <w:rsid w:val="00F424DE"/>
    <w:rsid w:val="00F655DF"/>
    <w:rsid w:val="00F743EA"/>
    <w:rsid w:val="00F97FB1"/>
    <w:rsid w:val="00FA6892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5B660D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rsid w:val="005B660D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5B660D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rsid w:val="005B660D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5B660D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rsid w:val="005B660D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5B660D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B660D"/>
    <w:rPr>
      <w:rFonts w:ascii="Arial Narrow" w:eastAsia="Times New Roman" w:hAnsi="Arial Narrow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B660D"/>
    <w:rPr>
      <w:rFonts w:ascii="Arial Narrow" w:eastAsia="Times New Roman" w:hAnsi="Arial Narrow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5B660D"/>
    <w:pPr>
      <w:spacing w:after="0" w:line="240" w:lineRule="auto"/>
    </w:pPr>
    <w:rPr>
      <w:rFonts w:ascii="Arial Narrow" w:eastAsia="Calibri" w:hAnsi="Arial Narrow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B660D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660D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6571E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660D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660D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rsid w:val="005B660D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5B660D"/>
    <w:rPr>
      <w:rFonts w:ascii="Arial Narrow" w:eastAsiaTheme="minorEastAsia" w:hAnsi="Arial Narrow"/>
      <w:color w:val="5A5A5A" w:themeColor="text1" w:themeTint="A5"/>
      <w:spacing w:val="15"/>
      <w:lang w:eastAsia="pl-PL"/>
    </w:rPr>
  </w:style>
  <w:style w:type="character" w:styleId="Wyrnieniedelikatne">
    <w:name w:val="Subtle Emphasis"/>
    <w:basedOn w:val="Domylnaczcionkaakapitu"/>
    <w:uiPriority w:val="19"/>
    <w:rsid w:val="005B660D"/>
    <w:rPr>
      <w:rFonts w:ascii="Arial Narrow" w:hAnsi="Arial Narrow"/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rsid w:val="005B660D"/>
    <w:rPr>
      <w:rFonts w:ascii="Arial Narrow" w:hAnsi="Arial Narrow"/>
      <w:i/>
      <w:iCs/>
    </w:rPr>
  </w:style>
  <w:style w:type="character" w:styleId="Wyrnienieintensywne">
    <w:name w:val="Intense Emphasis"/>
    <w:basedOn w:val="Domylnaczcionkaakapitu"/>
    <w:uiPriority w:val="21"/>
    <w:rsid w:val="005B660D"/>
    <w:rPr>
      <w:rFonts w:ascii="Arial Narrow" w:hAnsi="Arial Narrow"/>
      <w:i/>
      <w:iCs/>
      <w:color w:val="4F81BD" w:themeColor="accent1"/>
    </w:rPr>
  </w:style>
  <w:style w:type="character" w:styleId="Odwoanieintensywne">
    <w:name w:val="Intense Reference"/>
    <w:basedOn w:val="Domylnaczcionkaakapitu"/>
    <w:uiPriority w:val="32"/>
    <w:rsid w:val="005B660D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Tytuksiki">
    <w:name w:val="Book Title"/>
    <w:basedOn w:val="Domylnaczcionkaakapitu"/>
    <w:uiPriority w:val="33"/>
    <w:rsid w:val="005B660D"/>
    <w:rPr>
      <w:rFonts w:ascii="Arial Narrow" w:hAnsi="Arial Narrow"/>
      <w:b/>
      <w:bCs/>
      <w:i/>
      <w:iCs/>
      <w:spacing w:val="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1391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rsid w:val="006C2AE2"/>
    <w:rPr>
      <w:rFonts w:ascii="Arial Narrow" w:hAnsi="Arial Narrow"/>
      <w:b/>
      <w:bCs/>
    </w:rPr>
  </w:style>
  <w:style w:type="character" w:styleId="Odwoaniedelikatne">
    <w:name w:val="Subtle Reference"/>
    <w:basedOn w:val="Domylnaczcionkaakapitu"/>
    <w:uiPriority w:val="31"/>
    <w:rsid w:val="006C2AE2"/>
    <w:rPr>
      <w:rFonts w:ascii="Arial Narrow" w:hAnsi="Arial Narrow"/>
      <w:smallCaps/>
      <w:color w:val="5A5A5A" w:themeColor="text1" w:themeTint="A5"/>
    </w:rPr>
  </w:style>
  <w:style w:type="character" w:styleId="UyteHipercze">
    <w:name w:val="FollowedHyperlink"/>
    <w:basedOn w:val="Domylnaczcionkaakapitu"/>
    <w:uiPriority w:val="99"/>
    <w:semiHidden/>
    <w:unhideWhenUsed/>
    <w:rsid w:val="006C2A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9A1385B0ECF4761944450D7F47C9A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F8314D-13CC-406A-8857-98242862321E}"/>
      </w:docPartPr>
      <w:docPartBody>
        <w:p w:rsidR="00E25756" w:rsidRDefault="00890147" w:rsidP="00890147">
          <w:pPr>
            <w:pStyle w:val="19A1385B0ECF4761944450D7F47C9A4B"/>
          </w:pPr>
          <w:r w:rsidRPr="00E16D40">
            <w:rPr>
              <w:rStyle w:val="Tekstzastpczy"/>
              <w:rFonts w:ascii="Arial Narrow" w:eastAsiaTheme="minorHAnsi" w:hAnsi="Arial Narrow"/>
            </w:rPr>
            <w:t>nazwa zamówienia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0120C" w:rsidRDefault="00C0120C">
      <w:pPr>
        <w:spacing w:after="0" w:line="240" w:lineRule="auto"/>
      </w:pPr>
      <w:r>
        <w:separator/>
      </w:r>
    </w:p>
  </w:endnote>
  <w:endnote w:type="continuationSeparator" w:id="0">
    <w:p w:rsidR="00C0120C" w:rsidRDefault="00C0120C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0120C" w:rsidRDefault="00C0120C">
      <w:pPr>
        <w:spacing w:after="0" w:line="240" w:lineRule="auto"/>
      </w:pPr>
      <w:r>
        <w:separator/>
      </w:r>
    </w:p>
  </w:footnote>
  <w:footnote w:type="continuationSeparator" w:id="0">
    <w:p w:rsidR="00C0120C" w:rsidRDefault="00C0120C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3E66B1"/>
    <w:rsid w:val="00406BFA"/>
    <w:rsid w:val="00767626"/>
    <w:rsid w:val="00771EF3"/>
    <w:rsid w:val="007E5C43"/>
    <w:rsid w:val="00890147"/>
    <w:rsid w:val="00AA2AF9"/>
    <w:rsid w:val="00B507B4"/>
    <w:rsid w:val="00B74AAE"/>
    <w:rsid w:val="00BF4AC5"/>
    <w:rsid w:val="00C0120C"/>
    <w:rsid w:val="00C47270"/>
    <w:rsid w:val="00E25756"/>
    <w:rsid w:val="00F16E59"/>
    <w:rsid w:val="00F2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90147"/>
    <w:rPr>
      <w:color w:val="808080"/>
    </w:rPr>
  </w:style>
  <w:style w:type="paragraph" w:customStyle="1" w:styleId="19A1385B0ECF4761944450D7F47C9A4B">
    <w:name w:val="19A1385B0ECF4761944450D7F47C9A4B"/>
    <w:rsid w:val="008901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833</Words>
  <Characters>4999</Characters>
  <Application>Microsoft Office Word</Application>
  <DocSecurity>4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Masiul Anna</cp:lastModifiedBy>
  <cp:revision>2</cp:revision>
  <cp:lastPrinted>2016-10-07T08:49:00Z</cp:lastPrinted>
  <dcterms:created xsi:type="dcterms:W3CDTF">2025-11-07T09:38:00Z</dcterms:created>
  <dcterms:modified xsi:type="dcterms:W3CDTF">2025-11-07T09:38:00Z</dcterms:modified>
</cp:coreProperties>
</file>